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40764" w14:textId="77777777" w:rsidR="00256289" w:rsidRPr="00D27C5E" w:rsidRDefault="00256289" w:rsidP="00D27C5E">
      <w:pPr>
        <w:spacing w:after="0" w:line="360" w:lineRule="auto"/>
        <w:rPr>
          <w:rFonts w:ascii="Aptos" w:hAnsi="Aptos" w:cs="Arial"/>
          <w:noProof/>
          <w:lang w:eastAsia="pl-PL"/>
        </w:rPr>
      </w:pPr>
    </w:p>
    <w:p w14:paraId="38492FA3" w14:textId="1E46F02F" w:rsidR="00DB5F09" w:rsidRPr="00DB5F09" w:rsidRDefault="00DB5F09" w:rsidP="00DB5F09">
      <w:pPr>
        <w:spacing w:after="0" w:line="276" w:lineRule="auto"/>
        <w:rPr>
          <w:rFonts w:ascii="Aptos" w:hAnsi="Aptos" w:cs="Arial"/>
          <w:noProof/>
          <w:sz w:val="16"/>
          <w:szCs w:val="16"/>
          <w:lang w:eastAsia="pl-PL"/>
        </w:rPr>
      </w:pPr>
      <w:bookmarkStart w:id="0" w:name="_Hlk194267362"/>
      <w:r w:rsidRPr="00DB5F09">
        <w:rPr>
          <w:rFonts w:ascii="Aptos" w:hAnsi="Aptos" w:cs="Arial"/>
          <w:b/>
          <w:bCs/>
          <w:noProof/>
          <w:sz w:val="16"/>
          <w:szCs w:val="16"/>
          <w:lang w:eastAsia="pl-PL"/>
        </w:rPr>
        <w:t xml:space="preserve">Załącznik nr </w:t>
      </w:r>
      <w:r w:rsidR="00B81C45">
        <w:rPr>
          <w:rFonts w:ascii="Aptos" w:hAnsi="Aptos" w:cs="Arial"/>
          <w:b/>
          <w:bCs/>
          <w:noProof/>
          <w:sz w:val="16"/>
          <w:szCs w:val="16"/>
          <w:lang w:eastAsia="pl-PL"/>
        </w:rPr>
        <w:t>1</w:t>
      </w:r>
      <w:r w:rsidRPr="00DB5F09">
        <w:rPr>
          <w:rFonts w:ascii="Aptos" w:hAnsi="Aptos" w:cs="Arial"/>
          <w:noProof/>
          <w:sz w:val="16"/>
          <w:szCs w:val="16"/>
          <w:lang w:eastAsia="pl-PL"/>
        </w:rPr>
        <w:t xml:space="preserve"> do Zapytania ofertowego nr </w:t>
      </w:r>
      <w:r w:rsidR="00D77AA5">
        <w:rPr>
          <w:rFonts w:ascii="Aptos" w:hAnsi="Aptos" w:cs="Arial"/>
          <w:noProof/>
          <w:sz w:val="16"/>
          <w:szCs w:val="16"/>
          <w:lang w:eastAsia="pl-PL"/>
        </w:rPr>
        <w:t>5</w:t>
      </w:r>
      <w:r w:rsidRPr="00DB5F09">
        <w:rPr>
          <w:rFonts w:ascii="Aptos" w:hAnsi="Aptos" w:cs="Arial"/>
          <w:noProof/>
          <w:sz w:val="16"/>
          <w:szCs w:val="16"/>
          <w:lang w:eastAsia="pl-PL"/>
        </w:rPr>
        <w:t>/2025/KPO/HORECA prowadzonego w ramach Krajowego Planu Odbudowy i Zwiększania Odporności. Inwestycja A1.2.1 Inwestycje dla przedsiębiorstw w produkty, usługi i kompetencje pracowników oraz kadry związane z dywersyfikacją działalności. Numer umowy: KPOD.01.03-IW.01-3480_24-00</w:t>
      </w:r>
      <w:bookmarkEnd w:id="0"/>
    </w:p>
    <w:p w14:paraId="097433E5" w14:textId="6AB55B1A" w:rsidR="005E7CE5" w:rsidRPr="00DB5F09" w:rsidRDefault="005E7CE5" w:rsidP="005E7CE5">
      <w:pPr>
        <w:spacing w:after="0" w:line="276" w:lineRule="auto"/>
        <w:jc w:val="center"/>
        <w:rPr>
          <w:sz w:val="18"/>
          <w:szCs w:val="18"/>
        </w:rPr>
      </w:pPr>
    </w:p>
    <w:p w14:paraId="22FC33C3" w14:textId="49F7927C" w:rsidR="00C4597B" w:rsidRPr="00D27C5E" w:rsidRDefault="00C4597B" w:rsidP="00D27C5E">
      <w:pPr>
        <w:spacing w:after="0" w:line="360" w:lineRule="auto"/>
        <w:rPr>
          <w:rFonts w:ascii="Aptos" w:hAnsi="Aptos" w:cs="Arial"/>
          <w:noProof/>
          <w:lang w:eastAsia="pl-PL"/>
        </w:rPr>
      </w:pPr>
    </w:p>
    <w:p w14:paraId="405A8EAA" w14:textId="543151E5" w:rsidR="00B84759" w:rsidRPr="00D27C5E" w:rsidRDefault="00DD7DD5" w:rsidP="00B84759">
      <w:pPr>
        <w:spacing w:after="0" w:line="360" w:lineRule="auto"/>
        <w:rPr>
          <w:rFonts w:ascii="Aptos" w:hAnsi="Aptos" w:cs="Arial"/>
        </w:rPr>
      </w:pPr>
      <w:r w:rsidRPr="00D27C5E">
        <w:rPr>
          <w:rFonts w:ascii="Aptos" w:hAnsi="Aptos" w:cs="Arial"/>
          <w:noProof/>
          <w:lang w:eastAsia="pl-PL"/>
        </w:rPr>
        <w:tab/>
      </w:r>
      <w:r w:rsidRPr="00D27C5E">
        <w:rPr>
          <w:rFonts w:ascii="Aptos" w:hAnsi="Aptos" w:cs="Arial"/>
          <w:noProof/>
          <w:lang w:eastAsia="pl-PL"/>
        </w:rPr>
        <w:tab/>
      </w:r>
      <w:r w:rsidRPr="00D27C5E">
        <w:rPr>
          <w:rFonts w:ascii="Aptos" w:hAnsi="Aptos" w:cs="Arial"/>
          <w:noProof/>
          <w:lang w:eastAsia="pl-PL"/>
        </w:rPr>
        <w:tab/>
      </w:r>
      <w:bookmarkStart w:id="1" w:name="_Hlk26969222"/>
      <w:r w:rsidR="00B84759" w:rsidRPr="00D27C5E">
        <w:rPr>
          <w:rFonts w:ascii="Aptos" w:hAnsi="Aptos" w:cs="Arial"/>
        </w:rPr>
        <w:t xml:space="preserve"> </w:t>
      </w:r>
    </w:p>
    <w:p w14:paraId="2C8ADC54" w14:textId="3AF7CA95" w:rsidR="00F37B46" w:rsidRPr="00D27C5E" w:rsidRDefault="00F37B46" w:rsidP="00B84759">
      <w:pPr>
        <w:spacing w:after="0" w:line="360" w:lineRule="auto"/>
        <w:ind w:left="5664" w:firstLine="708"/>
        <w:rPr>
          <w:rFonts w:ascii="Aptos" w:hAnsi="Aptos" w:cs="Arial"/>
        </w:rPr>
      </w:pPr>
      <w:r w:rsidRPr="00D27C5E">
        <w:rPr>
          <w:rFonts w:ascii="Aptos" w:hAnsi="Aptos" w:cs="Arial"/>
        </w:rPr>
        <w:t xml:space="preserve">(miejscowość, data) </w:t>
      </w:r>
    </w:p>
    <w:bookmarkEnd w:id="1"/>
    <w:p w14:paraId="7243A3C1" w14:textId="77777777" w:rsidR="00EF785E" w:rsidRPr="00D27C5E" w:rsidRDefault="00EF785E" w:rsidP="00D27C5E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Arial"/>
          <w:b/>
          <w:bCs/>
        </w:rPr>
      </w:pPr>
    </w:p>
    <w:p w14:paraId="27EE07F8" w14:textId="77777777" w:rsidR="00F37B46" w:rsidRPr="00D27C5E" w:rsidRDefault="00F37B46" w:rsidP="00D27C5E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Arial"/>
          <w:b/>
          <w:bCs/>
        </w:rPr>
      </w:pPr>
      <w:r w:rsidRPr="00D27C5E">
        <w:rPr>
          <w:rFonts w:ascii="Aptos" w:hAnsi="Aptos" w:cs="Arial"/>
          <w:b/>
          <w:bCs/>
        </w:rPr>
        <w:t>Oświadczenie o braku</w:t>
      </w:r>
    </w:p>
    <w:p w14:paraId="71B47B73" w14:textId="77777777" w:rsidR="00F37B46" w:rsidRPr="00D27C5E" w:rsidRDefault="00F37B46" w:rsidP="00D27C5E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Arial"/>
          <w:b/>
          <w:bCs/>
        </w:rPr>
      </w:pPr>
      <w:r w:rsidRPr="00D27C5E">
        <w:rPr>
          <w:rFonts w:ascii="Aptos" w:hAnsi="Aptos" w:cs="Arial"/>
          <w:b/>
          <w:bCs/>
        </w:rPr>
        <w:t>powiązań osobowych lub kapitałowych</w:t>
      </w:r>
    </w:p>
    <w:p w14:paraId="33F0DA1F" w14:textId="77777777" w:rsidR="00F37B46" w:rsidRPr="00D27C5E" w:rsidRDefault="00F37B46" w:rsidP="00D27C5E">
      <w:pPr>
        <w:autoSpaceDE w:val="0"/>
        <w:autoSpaceDN w:val="0"/>
        <w:adjustRightInd w:val="0"/>
        <w:spacing w:after="0" w:line="360" w:lineRule="auto"/>
        <w:rPr>
          <w:rFonts w:ascii="Aptos" w:hAnsi="Aptos" w:cs="Arial"/>
        </w:rPr>
      </w:pPr>
    </w:p>
    <w:p w14:paraId="47E0094A" w14:textId="77777777" w:rsidR="00F37B46" w:rsidRPr="00D27C5E" w:rsidRDefault="00F37B46" w:rsidP="00D27C5E">
      <w:pPr>
        <w:autoSpaceDE w:val="0"/>
        <w:autoSpaceDN w:val="0"/>
        <w:adjustRightInd w:val="0"/>
        <w:spacing w:after="0" w:line="360" w:lineRule="auto"/>
        <w:rPr>
          <w:rFonts w:ascii="Aptos" w:hAnsi="Aptos" w:cs="Arial"/>
        </w:rPr>
      </w:pPr>
    </w:p>
    <w:p w14:paraId="24FED50C" w14:textId="516AB95A" w:rsidR="00D27C5E" w:rsidRPr="00D27C5E" w:rsidRDefault="00F37B46" w:rsidP="00D27C5E">
      <w:pPr>
        <w:spacing w:after="0" w:line="360" w:lineRule="auto"/>
        <w:rPr>
          <w:rFonts w:ascii="Aptos" w:hAnsi="Aptos"/>
        </w:rPr>
      </w:pPr>
      <w:r w:rsidRPr="00D27C5E">
        <w:rPr>
          <w:rFonts w:ascii="Aptos" w:hAnsi="Aptos" w:cs="Arial"/>
        </w:rPr>
        <w:t xml:space="preserve">Oświadczam, że …………………………………………………………. </w:t>
      </w:r>
      <w:r w:rsidR="0053145E" w:rsidRPr="006D4F3F">
        <w:rPr>
          <w:rFonts w:ascii="Aptos" w:hAnsi="Aptos" w:cs="Arial"/>
        </w:rPr>
        <w:t>(</w:t>
      </w:r>
      <w:r w:rsidR="0053145E" w:rsidRPr="006D4F3F">
        <w:rPr>
          <w:rFonts w:ascii="Aptos" w:hAnsi="Aptos" w:cs="Arial"/>
          <w:i/>
          <w:iCs/>
        </w:rPr>
        <w:t>nazwa</w:t>
      </w:r>
      <w:r w:rsidR="0053145E">
        <w:rPr>
          <w:rFonts w:ascii="Aptos" w:hAnsi="Aptos" w:cs="Arial"/>
          <w:i/>
          <w:iCs/>
        </w:rPr>
        <w:t xml:space="preserve">, </w:t>
      </w:r>
      <w:r w:rsidR="0053145E" w:rsidRPr="006D4F3F">
        <w:rPr>
          <w:rFonts w:ascii="Aptos" w:hAnsi="Aptos" w:cs="Arial"/>
          <w:i/>
          <w:iCs/>
        </w:rPr>
        <w:t>adre</w:t>
      </w:r>
      <w:r w:rsidR="0053145E">
        <w:rPr>
          <w:rFonts w:ascii="Aptos" w:hAnsi="Aptos" w:cs="Arial"/>
          <w:i/>
          <w:iCs/>
        </w:rPr>
        <w:t xml:space="preserve">s, NIP, REGON </w:t>
      </w:r>
      <w:r w:rsidR="0053145E" w:rsidRPr="006D4F3F">
        <w:rPr>
          <w:rFonts w:ascii="Aptos" w:hAnsi="Aptos" w:cs="Arial"/>
          <w:i/>
          <w:iCs/>
        </w:rPr>
        <w:t>oferenta</w:t>
      </w:r>
      <w:r w:rsidR="0053145E" w:rsidRPr="006D4F3F">
        <w:rPr>
          <w:rFonts w:ascii="Aptos" w:hAnsi="Aptos" w:cs="Arial"/>
        </w:rPr>
        <w:t>)</w:t>
      </w:r>
      <w:r w:rsidR="0053145E" w:rsidRPr="006D4F3F">
        <w:rPr>
          <w:rFonts w:ascii="Aptos" w:hAnsi="Aptos" w:cs="Arial"/>
          <w:b/>
        </w:rPr>
        <w:t xml:space="preserve"> </w:t>
      </w:r>
      <w:r w:rsidRPr="00D27C5E">
        <w:rPr>
          <w:rFonts w:ascii="Aptos" w:hAnsi="Aptos" w:cs="Arial"/>
        </w:rPr>
        <w:t xml:space="preserve">nie jest powiązany kapitałowo lub osobowo z Zamawiającym: </w:t>
      </w:r>
      <w:r w:rsidR="00D27C5E" w:rsidRPr="00A66635">
        <w:rPr>
          <w:rFonts w:ascii="Aptos" w:hAnsi="Aptos"/>
        </w:rPr>
        <w:t>Sebastian Kern GASTRO KERN SEBASTIAN ul. Biedrzychowice 119 48-250 Głogówek NIP 7551397592, REGON 531802814</w:t>
      </w:r>
    </w:p>
    <w:p w14:paraId="78D140A9" w14:textId="5F3FF789" w:rsidR="00F37B46" w:rsidRPr="00D27C5E" w:rsidRDefault="00F05437" w:rsidP="00D27C5E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Arial"/>
        </w:rPr>
      </w:pPr>
      <w:r w:rsidRPr="00D27C5E">
        <w:rPr>
          <w:rFonts w:ascii="Aptos" w:hAnsi="Aptos" w:cs="Arial"/>
          <w:b/>
          <w:bCs/>
        </w:rPr>
        <w:t xml:space="preserve"> </w:t>
      </w:r>
      <w:r w:rsidR="00F37B46" w:rsidRPr="00D27C5E">
        <w:rPr>
          <w:rFonts w:ascii="Aptos" w:hAnsi="Aptos" w:cs="Arial"/>
        </w:rPr>
        <w:t>w szczególności poprzez:</w:t>
      </w:r>
    </w:p>
    <w:p w14:paraId="60144B9D" w14:textId="77777777" w:rsidR="0083318F" w:rsidRPr="00D27C5E" w:rsidRDefault="0083318F" w:rsidP="00D27C5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ptos" w:hAnsi="Aptos" w:cs="Arial"/>
        </w:rPr>
      </w:pPr>
      <w:r w:rsidRPr="00D27C5E">
        <w:rPr>
          <w:rFonts w:ascii="Aptos" w:hAnsi="Aptos" w:cs="Aria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5A5BB01" w14:textId="55D4CBF1" w:rsidR="0083318F" w:rsidRPr="00D27C5E" w:rsidRDefault="0083318F" w:rsidP="00D27C5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ptos" w:hAnsi="Aptos" w:cs="Arial"/>
        </w:rPr>
      </w:pPr>
      <w:r w:rsidRPr="00D27C5E">
        <w:rPr>
          <w:rFonts w:ascii="Aptos" w:hAnsi="Aptos" w:cs="Arial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96391A" w:rsidRPr="00D27C5E">
        <w:rPr>
          <w:rFonts w:ascii="Aptos" w:hAnsi="Aptos" w:cs="Arial"/>
        </w:rPr>
        <w:t>Zamawiającym</w:t>
      </w:r>
      <w:r w:rsidRPr="00D27C5E">
        <w:rPr>
          <w:rFonts w:ascii="Aptos" w:hAnsi="Aptos" w:cs="Arial"/>
        </w:rPr>
        <w:t>, jego zastępcą prawnym lub członkami organów zarządzających lub organów nadzorczych wykonawców ubiegających się o udzielenie zamówienia,</w:t>
      </w:r>
    </w:p>
    <w:p w14:paraId="4203B73B" w14:textId="6F3D6F62" w:rsidR="0083318F" w:rsidRPr="00D27C5E" w:rsidRDefault="0083318F" w:rsidP="00D27C5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ptos" w:hAnsi="Aptos" w:cs="Arial"/>
        </w:rPr>
      </w:pPr>
      <w:r w:rsidRPr="00D27C5E">
        <w:rPr>
          <w:rFonts w:ascii="Aptos" w:hAnsi="Aptos" w:cs="Arial"/>
        </w:rPr>
        <w:t xml:space="preserve">pozostawaniu z </w:t>
      </w:r>
      <w:r w:rsidR="0096391A" w:rsidRPr="00D27C5E">
        <w:rPr>
          <w:rFonts w:ascii="Aptos" w:hAnsi="Aptos" w:cs="Arial"/>
        </w:rPr>
        <w:t>Zamawiającym</w:t>
      </w:r>
      <w:r w:rsidRPr="00D27C5E">
        <w:rPr>
          <w:rFonts w:ascii="Aptos" w:hAnsi="Aptos" w:cs="Arial"/>
        </w:rPr>
        <w:t xml:space="preserve"> w takim stosunku prawnym lub faktycznym, że istnieje uzasadniona wątpliwość co do ich bezstronności lub niezależności w związku z</w:t>
      </w:r>
      <w:r w:rsidR="00B84759">
        <w:rPr>
          <w:rFonts w:ascii="Aptos" w:hAnsi="Aptos" w:cs="Arial"/>
        </w:rPr>
        <w:t> </w:t>
      </w:r>
      <w:r w:rsidRPr="00D27C5E">
        <w:rPr>
          <w:rFonts w:ascii="Aptos" w:hAnsi="Aptos" w:cs="Arial"/>
        </w:rPr>
        <w:t>postępowaniem o udzielenie zamówienia.</w:t>
      </w:r>
    </w:p>
    <w:p w14:paraId="02934A81" w14:textId="77777777" w:rsidR="00B84759" w:rsidRDefault="00B84759" w:rsidP="00D27C5E">
      <w:pPr>
        <w:autoSpaceDE w:val="0"/>
        <w:autoSpaceDN w:val="0"/>
        <w:adjustRightInd w:val="0"/>
        <w:spacing w:after="0" w:line="360" w:lineRule="auto"/>
        <w:ind w:left="4956"/>
        <w:rPr>
          <w:rFonts w:ascii="Aptos" w:hAnsi="Aptos" w:cs="Arial"/>
        </w:rPr>
      </w:pPr>
    </w:p>
    <w:p w14:paraId="309E46DE" w14:textId="77777777" w:rsidR="00B84759" w:rsidRDefault="00B84759" w:rsidP="00B84759">
      <w:pPr>
        <w:autoSpaceDE w:val="0"/>
        <w:autoSpaceDN w:val="0"/>
        <w:adjustRightInd w:val="0"/>
        <w:spacing w:after="0" w:line="360" w:lineRule="auto"/>
        <w:ind w:left="5664"/>
        <w:rPr>
          <w:rFonts w:ascii="Aptos" w:hAnsi="Aptos" w:cs="Arial"/>
        </w:rPr>
      </w:pPr>
    </w:p>
    <w:p w14:paraId="1B3BC7E9" w14:textId="679DED1C" w:rsidR="00F37B46" w:rsidRPr="00B84759" w:rsidRDefault="00C63C32" w:rsidP="00B84759">
      <w:pPr>
        <w:autoSpaceDE w:val="0"/>
        <w:autoSpaceDN w:val="0"/>
        <w:adjustRightInd w:val="0"/>
        <w:spacing w:after="0" w:line="360" w:lineRule="auto"/>
        <w:ind w:left="5664"/>
        <w:rPr>
          <w:rFonts w:ascii="Aptos" w:hAnsi="Aptos" w:cs="Arial"/>
        </w:rPr>
      </w:pPr>
      <w:r w:rsidRPr="00D27C5E">
        <w:rPr>
          <w:rFonts w:ascii="Aptos" w:hAnsi="Aptos" w:cs="Arial"/>
        </w:rPr>
        <w:t>Podpis osoby upoważnionej do reprezentowania Oferenta</w:t>
      </w:r>
    </w:p>
    <w:sectPr w:rsidR="00F37B46" w:rsidRPr="00B84759" w:rsidSect="00246D5A">
      <w:headerReference w:type="default" r:id="rId7"/>
      <w:footerReference w:type="default" r:id="rId8"/>
      <w:pgSz w:w="11906" w:h="16838"/>
      <w:pgMar w:top="1417" w:right="1417" w:bottom="1417" w:left="1417" w:header="284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855C9" w14:textId="77777777" w:rsidR="00E308D3" w:rsidRDefault="00E308D3" w:rsidP="00720BD7">
      <w:pPr>
        <w:spacing w:after="0" w:line="240" w:lineRule="auto"/>
      </w:pPr>
      <w:r>
        <w:separator/>
      </w:r>
    </w:p>
  </w:endnote>
  <w:endnote w:type="continuationSeparator" w:id="0">
    <w:p w14:paraId="7DA88D31" w14:textId="77777777" w:rsidR="00E308D3" w:rsidRDefault="00E308D3" w:rsidP="00720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39C94" w14:textId="77777777" w:rsidR="00D63CEF" w:rsidRDefault="00D63CEF" w:rsidP="00D63CE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218F4" w14:textId="77777777" w:rsidR="00E308D3" w:rsidRDefault="00E308D3" w:rsidP="00720BD7">
      <w:pPr>
        <w:spacing w:after="0" w:line="240" w:lineRule="auto"/>
      </w:pPr>
      <w:r>
        <w:separator/>
      </w:r>
    </w:p>
  </w:footnote>
  <w:footnote w:type="continuationSeparator" w:id="0">
    <w:p w14:paraId="644F89B0" w14:textId="77777777" w:rsidR="00E308D3" w:rsidRDefault="00E308D3" w:rsidP="00720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B40D9" w14:textId="18FD0863" w:rsidR="00720BD7" w:rsidRPr="00720BD7" w:rsidRDefault="0096391A" w:rsidP="00632244">
    <w:pPr>
      <w:pStyle w:val="Nagwek"/>
      <w:jc w:val="center"/>
    </w:pPr>
    <w:r w:rsidRPr="00A83491">
      <w:rPr>
        <w:noProof/>
      </w:rPr>
      <w:drawing>
        <wp:inline distT="0" distB="0" distL="0" distR="0" wp14:anchorId="3E378DEB" wp14:editId="744C3394">
          <wp:extent cx="5420481" cy="581106"/>
          <wp:effectExtent l="0" t="0" r="8890" b="9525"/>
          <wp:docPr id="7552297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52297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0481" cy="581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16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97"/>
        </w:tabs>
        <w:ind w:left="797" w:hanging="360"/>
      </w:pPr>
      <w:rPr>
        <w:rFonts w:ascii="Symbol" w:hAnsi="Symbol" w:cs="Symbol" w:hint="default"/>
        <w:b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>
      <w:start w:val="1"/>
      <w:numFmt w:val="decimal"/>
      <w:lvlText w:val="%5."/>
      <w:lvlJc w:val="left"/>
      <w:pPr>
        <w:tabs>
          <w:tab w:val="num" w:pos="2237"/>
        </w:tabs>
        <w:ind w:left="2237" w:hanging="360"/>
      </w:pPr>
    </w:lvl>
    <w:lvl w:ilvl="5">
      <w:start w:val="1"/>
      <w:numFmt w:val="decimal"/>
      <w:lvlText w:val="%6."/>
      <w:lvlJc w:val="left"/>
      <w:pPr>
        <w:tabs>
          <w:tab w:val="num" w:pos="2597"/>
        </w:tabs>
        <w:ind w:left="2597" w:hanging="360"/>
      </w:pPr>
    </w:lvl>
    <w:lvl w:ilvl="6">
      <w:start w:val="1"/>
      <w:numFmt w:val="decimal"/>
      <w:lvlText w:val="%7."/>
      <w:lvlJc w:val="left"/>
      <w:pPr>
        <w:tabs>
          <w:tab w:val="num" w:pos="2957"/>
        </w:tabs>
        <w:ind w:left="2957" w:hanging="360"/>
      </w:pPr>
    </w:lvl>
    <w:lvl w:ilvl="7">
      <w:start w:val="1"/>
      <w:numFmt w:val="decimal"/>
      <w:lvlText w:val="%8."/>
      <w:lvlJc w:val="left"/>
      <w:pPr>
        <w:tabs>
          <w:tab w:val="num" w:pos="3317"/>
        </w:tabs>
        <w:ind w:left="3317" w:hanging="360"/>
      </w:pPr>
    </w:lvl>
    <w:lvl w:ilvl="8">
      <w:start w:val="1"/>
      <w:numFmt w:val="decimal"/>
      <w:lvlText w:val="%9."/>
      <w:lvlJc w:val="left"/>
      <w:pPr>
        <w:tabs>
          <w:tab w:val="num" w:pos="3677"/>
        </w:tabs>
        <w:ind w:left="3677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3A5048E"/>
    <w:multiLevelType w:val="hybridMultilevel"/>
    <w:tmpl w:val="D0DAC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17C0B"/>
    <w:multiLevelType w:val="hybridMultilevel"/>
    <w:tmpl w:val="1CCAB084"/>
    <w:lvl w:ilvl="0" w:tplc="0415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FB4290E"/>
    <w:multiLevelType w:val="hybridMultilevel"/>
    <w:tmpl w:val="79DA1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265"/>
    <w:multiLevelType w:val="hybridMultilevel"/>
    <w:tmpl w:val="2F647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107B7"/>
    <w:multiLevelType w:val="hybridMultilevel"/>
    <w:tmpl w:val="AFFCC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E21E2"/>
    <w:multiLevelType w:val="hybridMultilevel"/>
    <w:tmpl w:val="3F040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5C169B"/>
    <w:multiLevelType w:val="hybridMultilevel"/>
    <w:tmpl w:val="34CC0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44B36"/>
    <w:multiLevelType w:val="hybridMultilevel"/>
    <w:tmpl w:val="49C80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225B9"/>
    <w:multiLevelType w:val="hybridMultilevel"/>
    <w:tmpl w:val="CFDA5B1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3DE37E58"/>
    <w:multiLevelType w:val="hybridMultilevel"/>
    <w:tmpl w:val="86363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92BE9"/>
    <w:multiLevelType w:val="hybridMultilevel"/>
    <w:tmpl w:val="A3E87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1727E2"/>
    <w:multiLevelType w:val="hybridMultilevel"/>
    <w:tmpl w:val="63288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41F0A"/>
    <w:multiLevelType w:val="hybridMultilevel"/>
    <w:tmpl w:val="066E2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911A5"/>
    <w:multiLevelType w:val="hybridMultilevel"/>
    <w:tmpl w:val="010EE8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903A8"/>
    <w:multiLevelType w:val="hybridMultilevel"/>
    <w:tmpl w:val="D9345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B02BA4"/>
    <w:multiLevelType w:val="hybridMultilevel"/>
    <w:tmpl w:val="E488F79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E440F6F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166F1"/>
    <w:multiLevelType w:val="hybridMultilevel"/>
    <w:tmpl w:val="D19A8C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462CF1"/>
    <w:multiLevelType w:val="hybridMultilevel"/>
    <w:tmpl w:val="AD16C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1630D"/>
    <w:multiLevelType w:val="hybridMultilevel"/>
    <w:tmpl w:val="6B9829E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754A6AEB"/>
    <w:multiLevelType w:val="hybridMultilevel"/>
    <w:tmpl w:val="D2685A32"/>
    <w:lvl w:ilvl="0" w:tplc="B106A8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6D4758"/>
    <w:multiLevelType w:val="hybridMultilevel"/>
    <w:tmpl w:val="87462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CF5F51"/>
    <w:multiLevelType w:val="hybridMultilevel"/>
    <w:tmpl w:val="00E0F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4D44F1"/>
    <w:multiLevelType w:val="hybridMultilevel"/>
    <w:tmpl w:val="0554A7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B73086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97C54"/>
    <w:multiLevelType w:val="hybridMultilevel"/>
    <w:tmpl w:val="F022D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950397">
    <w:abstractNumId w:val="19"/>
  </w:num>
  <w:num w:numId="2" w16cid:durableId="2069721261">
    <w:abstractNumId w:val="23"/>
  </w:num>
  <w:num w:numId="3" w16cid:durableId="784155640">
    <w:abstractNumId w:val="21"/>
  </w:num>
  <w:num w:numId="4" w16cid:durableId="2001956329">
    <w:abstractNumId w:val="6"/>
  </w:num>
  <w:num w:numId="5" w16cid:durableId="187059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8293653">
    <w:abstractNumId w:val="11"/>
  </w:num>
  <w:num w:numId="7" w16cid:durableId="341323470">
    <w:abstractNumId w:val="14"/>
  </w:num>
  <w:num w:numId="8" w16cid:durableId="1400443031">
    <w:abstractNumId w:val="28"/>
  </w:num>
  <w:num w:numId="9" w16cid:durableId="1998612807">
    <w:abstractNumId w:val="5"/>
  </w:num>
  <w:num w:numId="10" w16cid:durableId="62485792">
    <w:abstractNumId w:val="3"/>
  </w:num>
  <w:num w:numId="11" w16cid:durableId="1019085033">
    <w:abstractNumId w:val="9"/>
  </w:num>
  <w:num w:numId="12" w16cid:durableId="1343823379">
    <w:abstractNumId w:val="18"/>
  </w:num>
  <w:num w:numId="13" w16cid:durableId="1488590864">
    <w:abstractNumId w:val="20"/>
  </w:num>
  <w:num w:numId="14" w16cid:durableId="1358388637">
    <w:abstractNumId w:val="26"/>
  </w:num>
  <w:num w:numId="15" w16cid:durableId="808015999">
    <w:abstractNumId w:val="7"/>
  </w:num>
  <w:num w:numId="16" w16cid:durableId="1869836475">
    <w:abstractNumId w:val="17"/>
  </w:num>
  <w:num w:numId="17" w16cid:durableId="1370497755">
    <w:abstractNumId w:val="24"/>
  </w:num>
  <w:num w:numId="18" w16cid:durableId="77287411">
    <w:abstractNumId w:val="15"/>
  </w:num>
  <w:num w:numId="19" w16cid:durableId="1887060959">
    <w:abstractNumId w:val="12"/>
  </w:num>
  <w:num w:numId="20" w16cid:durableId="1597715782">
    <w:abstractNumId w:val="22"/>
  </w:num>
  <w:num w:numId="21" w16cid:durableId="581568321">
    <w:abstractNumId w:val="8"/>
  </w:num>
  <w:num w:numId="22" w16cid:durableId="1435322378">
    <w:abstractNumId w:val="16"/>
  </w:num>
  <w:num w:numId="23" w16cid:durableId="1225490189">
    <w:abstractNumId w:val="27"/>
  </w:num>
  <w:num w:numId="24" w16cid:durableId="432015185">
    <w:abstractNumId w:val="4"/>
  </w:num>
  <w:num w:numId="25" w16cid:durableId="1280381722">
    <w:abstractNumId w:val="25"/>
  </w:num>
  <w:num w:numId="26" w16cid:durableId="236525932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8BC"/>
    <w:rsid w:val="0001267F"/>
    <w:rsid w:val="0002188D"/>
    <w:rsid w:val="00052F58"/>
    <w:rsid w:val="0006255C"/>
    <w:rsid w:val="00064DAE"/>
    <w:rsid w:val="000708BC"/>
    <w:rsid w:val="00082E24"/>
    <w:rsid w:val="00094BF9"/>
    <w:rsid w:val="00095D03"/>
    <w:rsid w:val="000B4B3E"/>
    <w:rsid w:val="000B7221"/>
    <w:rsid w:val="000C11A2"/>
    <w:rsid w:val="000C3E59"/>
    <w:rsid w:val="000D46DB"/>
    <w:rsid w:val="000E3DED"/>
    <w:rsid w:val="000E42A3"/>
    <w:rsid w:val="000E6469"/>
    <w:rsid w:val="000F482E"/>
    <w:rsid w:val="000F780F"/>
    <w:rsid w:val="001032E0"/>
    <w:rsid w:val="001048A3"/>
    <w:rsid w:val="001520F2"/>
    <w:rsid w:val="0016416F"/>
    <w:rsid w:val="00177F7F"/>
    <w:rsid w:val="00193117"/>
    <w:rsid w:val="00194B07"/>
    <w:rsid w:val="001A5DE7"/>
    <w:rsid w:val="001B05B9"/>
    <w:rsid w:val="001B29F9"/>
    <w:rsid w:val="001B3D87"/>
    <w:rsid w:val="001B467D"/>
    <w:rsid w:val="001C2991"/>
    <w:rsid w:val="001C3A89"/>
    <w:rsid w:val="001C61CF"/>
    <w:rsid w:val="001D3889"/>
    <w:rsid w:val="001E1095"/>
    <w:rsid w:val="001E78D3"/>
    <w:rsid w:val="001E7FEB"/>
    <w:rsid w:val="001F125D"/>
    <w:rsid w:val="001F1AE9"/>
    <w:rsid w:val="00201595"/>
    <w:rsid w:val="002030B1"/>
    <w:rsid w:val="00207A17"/>
    <w:rsid w:val="00212BE3"/>
    <w:rsid w:val="00212D4F"/>
    <w:rsid w:val="00215714"/>
    <w:rsid w:val="00246D5A"/>
    <w:rsid w:val="00247F8C"/>
    <w:rsid w:val="00250BC5"/>
    <w:rsid w:val="002532ED"/>
    <w:rsid w:val="00255198"/>
    <w:rsid w:val="00256289"/>
    <w:rsid w:val="00265775"/>
    <w:rsid w:val="00271050"/>
    <w:rsid w:val="00280E51"/>
    <w:rsid w:val="00284B7B"/>
    <w:rsid w:val="00291227"/>
    <w:rsid w:val="0029364A"/>
    <w:rsid w:val="002E1567"/>
    <w:rsid w:val="002E3D35"/>
    <w:rsid w:val="002E4C91"/>
    <w:rsid w:val="002E62BE"/>
    <w:rsid w:val="002E7E36"/>
    <w:rsid w:val="0031760A"/>
    <w:rsid w:val="00321EA4"/>
    <w:rsid w:val="00341423"/>
    <w:rsid w:val="00371055"/>
    <w:rsid w:val="00373F20"/>
    <w:rsid w:val="003914B9"/>
    <w:rsid w:val="00397006"/>
    <w:rsid w:val="003A0BF9"/>
    <w:rsid w:val="003A628D"/>
    <w:rsid w:val="003B4589"/>
    <w:rsid w:val="003C3BC5"/>
    <w:rsid w:val="003C5992"/>
    <w:rsid w:val="003C768A"/>
    <w:rsid w:val="003D27CB"/>
    <w:rsid w:val="003E084B"/>
    <w:rsid w:val="003E4331"/>
    <w:rsid w:val="003E45C8"/>
    <w:rsid w:val="00417174"/>
    <w:rsid w:val="0042301E"/>
    <w:rsid w:val="00455E88"/>
    <w:rsid w:val="00456381"/>
    <w:rsid w:val="00457310"/>
    <w:rsid w:val="0046426D"/>
    <w:rsid w:val="004730C1"/>
    <w:rsid w:val="00484207"/>
    <w:rsid w:val="004844EF"/>
    <w:rsid w:val="0048775E"/>
    <w:rsid w:val="00491150"/>
    <w:rsid w:val="00493148"/>
    <w:rsid w:val="004A0AA5"/>
    <w:rsid w:val="004A7DC4"/>
    <w:rsid w:val="004B7990"/>
    <w:rsid w:val="004C40DC"/>
    <w:rsid w:val="004C777D"/>
    <w:rsid w:val="004D0626"/>
    <w:rsid w:val="004D3487"/>
    <w:rsid w:val="004D57EF"/>
    <w:rsid w:val="004E0D97"/>
    <w:rsid w:val="004E555A"/>
    <w:rsid w:val="004E77CA"/>
    <w:rsid w:val="004F13C8"/>
    <w:rsid w:val="004F4104"/>
    <w:rsid w:val="004F6F8A"/>
    <w:rsid w:val="0050328D"/>
    <w:rsid w:val="00512EF7"/>
    <w:rsid w:val="00515695"/>
    <w:rsid w:val="00516591"/>
    <w:rsid w:val="0053145E"/>
    <w:rsid w:val="00532C52"/>
    <w:rsid w:val="00551D64"/>
    <w:rsid w:val="005555E5"/>
    <w:rsid w:val="005658D2"/>
    <w:rsid w:val="00566D20"/>
    <w:rsid w:val="005710EF"/>
    <w:rsid w:val="00580C5F"/>
    <w:rsid w:val="005C0CB4"/>
    <w:rsid w:val="005C5468"/>
    <w:rsid w:val="005C67B1"/>
    <w:rsid w:val="005D2747"/>
    <w:rsid w:val="005E4DD6"/>
    <w:rsid w:val="005E7CE5"/>
    <w:rsid w:val="005F7277"/>
    <w:rsid w:val="00605C3B"/>
    <w:rsid w:val="0061609B"/>
    <w:rsid w:val="00626A8B"/>
    <w:rsid w:val="00631ECA"/>
    <w:rsid w:val="00632244"/>
    <w:rsid w:val="00634B04"/>
    <w:rsid w:val="0066574A"/>
    <w:rsid w:val="006B3D81"/>
    <w:rsid w:val="006B7713"/>
    <w:rsid w:val="006C6CD2"/>
    <w:rsid w:val="006E1DCB"/>
    <w:rsid w:val="00700310"/>
    <w:rsid w:val="00720BD7"/>
    <w:rsid w:val="007259A3"/>
    <w:rsid w:val="00737E6C"/>
    <w:rsid w:val="0074105C"/>
    <w:rsid w:val="0076193D"/>
    <w:rsid w:val="0076732E"/>
    <w:rsid w:val="00772ECF"/>
    <w:rsid w:val="00777620"/>
    <w:rsid w:val="00783466"/>
    <w:rsid w:val="007907B8"/>
    <w:rsid w:val="007925F3"/>
    <w:rsid w:val="007C3C2F"/>
    <w:rsid w:val="007D1142"/>
    <w:rsid w:val="007D264C"/>
    <w:rsid w:val="007E3627"/>
    <w:rsid w:val="007E58D3"/>
    <w:rsid w:val="007F628A"/>
    <w:rsid w:val="00806A11"/>
    <w:rsid w:val="008143AF"/>
    <w:rsid w:val="00823743"/>
    <w:rsid w:val="00826CBC"/>
    <w:rsid w:val="0083318F"/>
    <w:rsid w:val="00834FC3"/>
    <w:rsid w:val="00837A32"/>
    <w:rsid w:val="00844B30"/>
    <w:rsid w:val="00850843"/>
    <w:rsid w:val="0086385E"/>
    <w:rsid w:val="00871548"/>
    <w:rsid w:val="00871AB0"/>
    <w:rsid w:val="008762F8"/>
    <w:rsid w:val="008810C9"/>
    <w:rsid w:val="00882951"/>
    <w:rsid w:val="00882EB7"/>
    <w:rsid w:val="00883CE8"/>
    <w:rsid w:val="00884233"/>
    <w:rsid w:val="00884A8E"/>
    <w:rsid w:val="0089096A"/>
    <w:rsid w:val="008A22D5"/>
    <w:rsid w:val="008E14D2"/>
    <w:rsid w:val="008F23C3"/>
    <w:rsid w:val="009063F0"/>
    <w:rsid w:val="00910167"/>
    <w:rsid w:val="00912D4D"/>
    <w:rsid w:val="00924D5D"/>
    <w:rsid w:val="009362A1"/>
    <w:rsid w:val="009505C9"/>
    <w:rsid w:val="0096391A"/>
    <w:rsid w:val="00967578"/>
    <w:rsid w:val="00972734"/>
    <w:rsid w:val="009B46A1"/>
    <w:rsid w:val="009B67DC"/>
    <w:rsid w:val="009C32E1"/>
    <w:rsid w:val="009C3D4A"/>
    <w:rsid w:val="009D1783"/>
    <w:rsid w:val="009D5281"/>
    <w:rsid w:val="00A02FD1"/>
    <w:rsid w:val="00A24994"/>
    <w:rsid w:val="00A418ED"/>
    <w:rsid w:val="00A62798"/>
    <w:rsid w:val="00A63529"/>
    <w:rsid w:val="00A64507"/>
    <w:rsid w:val="00A66C3F"/>
    <w:rsid w:val="00A716FE"/>
    <w:rsid w:val="00A857FE"/>
    <w:rsid w:val="00AA7931"/>
    <w:rsid w:val="00AB0C0E"/>
    <w:rsid w:val="00AB49E7"/>
    <w:rsid w:val="00AD252D"/>
    <w:rsid w:val="00AE33B7"/>
    <w:rsid w:val="00AE3EAE"/>
    <w:rsid w:val="00AF2375"/>
    <w:rsid w:val="00AF4A46"/>
    <w:rsid w:val="00B0729D"/>
    <w:rsid w:val="00B11E7E"/>
    <w:rsid w:val="00B144E6"/>
    <w:rsid w:val="00B1760F"/>
    <w:rsid w:val="00B20273"/>
    <w:rsid w:val="00B20931"/>
    <w:rsid w:val="00B223FF"/>
    <w:rsid w:val="00B31DA1"/>
    <w:rsid w:val="00B37E46"/>
    <w:rsid w:val="00B4134F"/>
    <w:rsid w:val="00B5179D"/>
    <w:rsid w:val="00B53CD9"/>
    <w:rsid w:val="00B55601"/>
    <w:rsid w:val="00B72D43"/>
    <w:rsid w:val="00B819C1"/>
    <w:rsid w:val="00B81C45"/>
    <w:rsid w:val="00B84759"/>
    <w:rsid w:val="00B859A5"/>
    <w:rsid w:val="00B86725"/>
    <w:rsid w:val="00B94218"/>
    <w:rsid w:val="00B96324"/>
    <w:rsid w:val="00BD5DEE"/>
    <w:rsid w:val="00BE3619"/>
    <w:rsid w:val="00BE57FE"/>
    <w:rsid w:val="00BF5F71"/>
    <w:rsid w:val="00BF7778"/>
    <w:rsid w:val="00C15539"/>
    <w:rsid w:val="00C24A22"/>
    <w:rsid w:val="00C32891"/>
    <w:rsid w:val="00C40ECD"/>
    <w:rsid w:val="00C4597B"/>
    <w:rsid w:val="00C46F51"/>
    <w:rsid w:val="00C63C32"/>
    <w:rsid w:val="00C81A54"/>
    <w:rsid w:val="00C85D79"/>
    <w:rsid w:val="00C870D3"/>
    <w:rsid w:val="00C90BFA"/>
    <w:rsid w:val="00C93890"/>
    <w:rsid w:val="00CC64FA"/>
    <w:rsid w:val="00CE0143"/>
    <w:rsid w:val="00CE687A"/>
    <w:rsid w:val="00CE7807"/>
    <w:rsid w:val="00D0488E"/>
    <w:rsid w:val="00D2559F"/>
    <w:rsid w:val="00D27C5E"/>
    <w:rsid w:val="00D32F07"/>
    <w:rsid w:val="00D35BC8"/>
    <w:rsid w:val="00D40AF5"/>
    <w:rsid w:val="00D4417C"/>
    <w:rsid w:val="00D61937"/>
    <w:rsid w:val="00D62BBE"/>
    <w:rsid w:val="00D63CEF"/>
    <w:rsid w:val="00D65153"/>
    <w:rsid w:val="00D6576E"/>
    <w:rsid w:val="00D67765"/>
    <w:rsid w:val="00D77AA5"/>
    <w:rsid w:val="00D90427"/>
    <w:rsid w:val="00D9389A"/>
    <w:rsid w:val="00DA68E2"/>
    <w:rsid w:val="00DB2AA5"/>
    <w:rsid w:val="00DB2FB0"/>
    <w:rsid w:val="00DB56C5"/>
    <w:rsid w:val="00DB5F09"/>
    <w:rsid w:val="00DD0B60"/>
    <w:rsid w:val="00DD7DD5"/>
    <w:rsid w:val="00DF0FE9"/>
    <w:rsid w:val="00E02147"/>
    <w:rsid w:val="00E07C22"/>
    <w:rsid w:val="00E109FB"/>
    <w:rsid w:val="00E12C15"/>
    <w:rsid w:val="00E23202"/>
    <w:rsid w:val="00E308D3"/>
    <w:rsid w:val="00E34CC6"/>
    <w:rsid w:val="00E373F5"/>
    <w:rsid w:val="00E65377"/>
    <w:rsid w:val="00E71124"/>
    <w:rsid w:val="00E719BD"/>
    <w:rsid w:val="00EA3B7F"/>
    <w:rsid w:val="00EB54D9"/>
    <w:rsid w:val="00EC1303"/>
    <w:rsid w:val="00EC50C8"/>
    <w:rsid w:val="00EC6317"/>
    <w:rsid w:val="00EC7768"/>
    <w:rsid w:val="00EF0A34"/>
    <w:rsid w:val="00EF785E"/>
    <w:rsid w:val="00F029E6"/>
    <w:rsid w:val="00F052D0"/>
    <w:rsid w:val="00F05437"/>
    <w:rsid w:val="00F10071"/>
    <w:rsid w:val="00F24527"/>
    <w:rsid w:val="00F278CE"/>
    <w:rsid w:val="00F32DFE"/>
    <w:rsid w:val="00F35ECB"/>
    <w:rsid w:val="00F37B46"/>
    <w:rsid w:val="00F41D12"/>
    <w:rsid w:val="00F41DBC"/>
    <w:rsid w:val="00F5786C"/>
    <w:rsid w:val="00F6045B"/>
    <w:rsid w:val="00F73595"/>
    <w:rsid w:val="00F73EE1"/>
    <w:rsid w:val="00FA50D8"/>
    <w:rsid w:val="00FB62CD"/>
    <w:rsid w:val="00FC0B34"/>
    <w:rsid w:val="00FC3C3D"/>
    <w:rsid w:val="00FD6B5B"/>
    <w:rsid w:val="00FE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2ED0D"/>
  <w15:docId w15:val="{0FDD4276-B562-4318-970A-BB35A607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B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BD7"/>
  </w:style>
  <w:style w:type="paragraph" w:styleId="Stopka">
    <w:name w:val="footer"/>
    <w:basedOn w:val="Normalny"/>
    <w:link w:val="Stopka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BD7"/>
  </w:style>
  <w:style w:type="paragraph" w:customStyle="1" w:styleId="Default">
    <w:name w:val="Default"/>
    <w:rsid w:val="00720B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50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6450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32DFE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B31DA1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1DA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7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Adamus HT Spółka z o.o.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Łobożewicz</dc:creator>
  <cp:lastModifiedBy>Dagmara Duchnowska</cp:lastModifiedBy>
  <cp:revision>14</cp:revision>
  <dcterms:created xsi:type="dcterms:W3CDTF">2025-03-30T20:10:00Z</dcterms:created>
  <dcterms:modified xsi:type="dcterms:W3CDTF">2025-08-07T18:52:00Z</dcterms:modified>
</cp:coreProperties>
</file>